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9AC7E7" w14:textId="37F774E2" w:rsidR="00922002" w:rsidRDefault="00922002" w:rsidP="00FC49C3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11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II”: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Wnioskodawcy o otrzymanej pomocy de minimis</w:t>
      </w:r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minimis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77777777" w:rsidR="00E7103A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BACC2" wp14:editId="48BF693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63A1E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minimis 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77777777" w:rsidR="00E7103A" w:rsidRPr="00956ACF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0B7D2D95" w:rsidR="00E7103A" w:rsidRPr="00D1291E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22002" w:rsidRPr="00922002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922002">
              <w:rPr>
                <w:rFonts w:asciiTheme="minorHAnsi" w:hAnsiTheme="minorHAnsi" w:cstheme="minorHAnsi"/>
                <w:i/>
                <w:sz w:val="18"/>
              </w:rPr>
              <w:t>Razem pomoc  de minimis</w:t>
            </w: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605D157" w14:textId="77777777" w:rsidR="00E7103A" w:rsidRPr="00922002" w:rsidRDefault="00E7103A" w:rsidP="00D1291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3CABF4" w14:textId="77777777" w:rsidR="00E7103A" w:rsidRPr="00922002" w:rsidRDefault="00E7103A" w:rsidP="00E7103A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A9D9611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43B8B" wp14:editId="58DD3829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34B8D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de minimis.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77777777" w:rsidR="00E7103A" w:rsidRPr="00956ACF" w:rsidRDefault="00956ACF" w:rsidP="00E7103A">
      <w:pPr>
        <w:rPr>
          <w:rFonts w:asciiTheme="minorHAnsi" w:hAnsiTheme="minorHAnsi"/>
          <w:i/>
          <w:color w:val="000000"/>
          <w:sz w:val="18"/>
          <w:szCs w:val="18"/>
        </w:rPr>
      </w:pPr>
      <w:r>
        <w:rPr>
          <w:rFonts w:asciiTheme="minorHAnsi" w:hAnsiTheme="minorHAnsi"/>
          <w:i/>
          <w:color w:val="000000"/>
          <w:sz w:val="18"/>
          <w:szCs w:val="18"/>
        </w:rPr>
        <w:t xml:space="preserve">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 xml:space="preserve"> (podpisy osób upoważnionych do           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5BC290C5" w14:textId="77777777" w:rsidR="00E7103A" w:rsidRPr="00956ACF" w:rsidRDefault="00E7103A" w:rsidP="00E7103A">
      <w:pPr>
        <w:rPr>
          <w:rFonts w:asciiTheme="minorHAnsi" w:hAnsiTheme="minorHAnsi"/>
          <w:i/>
          <w:color w:val="000000"/>
          <w:sz w:val="18"/>
          <w:szCs w:val="20"/>
        </w:rPr>
      </w:pPr>
      <w:r w:rsidRPr="00956ACF">
        <w:rPr>
          <w:rFonts w:asciiTheme="minorHAnsi" w:hAnsiTheme="minorHAnsi"/>
          <w:i/>
          <w:color w:val="000000"/>
          <w:sz w:val="18"/>
          <w:szCs w:val="20"/>
        </w:rPr>
        <w:t>reprezentowania Wnioskodawcy i pieczęć)</w:t>
      </w:r>
    </w:p>
    <w:p w14:paraId="67DB4A57" w14:textId="77777777" w:rsidR="00956ACF" w:rsidRDefault="00956ACF" w:rsidP="00E7103A">
      <w:pPr>
        <w:rPr>
          <w:rFonts w:asciiTheme="minorHAnsi" w:hAnsiTheme="minorHAnsi"/>
          <w:b/>
          <w:color w:val="000000"/>
          <w:szCs w:val="22"/>
          <w:u w:val="single"/>
        </w:rPr>
      </w:pPr>
    </w:p>
    <w:p w14:paraId="7BA29ADB" w14:textId="5C8C964D" w:rsidR="00591046" w:rsidRPr="00D1291E" w:rsidRDefault="00427C1A" w:rsidP="00D1291E">
      <w:r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* </w:t>
      </w:r>
      <w:r w:rsidR="00E7103A"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zakreślić odpowiednie</w:t>
      </w:r>
    </w:p>
    <w:sectPr w:rsidR="00591046" w:rsidRPr="00D1291E" w:rsidSect="00427C1A">
      <w:headerReference w:type="default" r:id="rId8"/>
      <w:footerReference w:type="default" r:id="rId9"/>
      <w:pgSz w:w="11906" w:h="16838"/>
      <w:pgMar w:top="284" w:right="1133" w:bottom="2127" w:left="1134" w:header="39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BFD9" w14:textId="77777777" w:rsidR="00954A9C" w:rsidRDefault="00954A9C">
      <w:r>
        <w:separator/>
      </w:r>
    </w:p>
  </w:endnote>
  <w:endnote w:type="continuationSeparator" w:id="0">
    <w:p w14:paraId="5BB9D00E" w14:textId="77777777" w:rsidR="00954A9C" w:rsidRDefault="0095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A84636" w14:paraId="6DE833FA" w14:textId="77777777" w:rsidTr="00F37CFE">
      <w:tc>
        <w:tcPr>
          <w:tcW w:w="4531" w:type="dxa"/>
          <w:tcBorders>
            <w:top w:val="single" w:sz="4" w:space="0" w:color="auto"/>
          </w:tcBorders>
          <w:vAlign w:val="center"/>
        </w:tcPr>
        <w:p w14:paraId="4986FC08" w14:textId="77777777" w:rsidR="00A84636" w:rsidRDefault="00A84636" w:rsidP="00A84636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39465437" wp14:editId="5A199AB2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5A7FA4F5" w14:textId="77777777" w:rsidR="00A84636" w:rsidRDefault="00A84636" w:rsidP="00A84636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23507AE7" wp14:editId="6187BA65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84636" w:rsidRPr="00197A02" w14:paraId="70BDFCC7" w14:textId="77777777" w:rsidTr="00F37CFE">
      <w:tc>
        <w:tcPr>
          <w:tcW w:w="4531" w:type="dxa"/>
          <w:vAlign w:val="center"/>
        </w:tcPr>
        <w:p w14:paraId="001EEA05" w14:textId="77777777" w:rsidR="00A84636" w:rsidRPr="00197A02" w:rsidRDefault="00A84636" w:rsidP="00A8463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3D048062" w14:textId="77777777" w:rsidR="00A84636" w:rsidRPr="00197A02" w:rsidRDefault="00A84636" w:rsidP="00A8463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A84636" w:rsidRPr="0035588C" w14:paraId="1CD80B6C" w14:textId="77777777" w:rsidTr="00F37CFE">
      <w:tc>
        <w:tcPr>
          <w:tcW w:w="4531" w:type="dxa"/>
          <w:vAlign w:val="center"/>
        </w:tcPr>
        <w:p w14:paraId="439749F7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1DFD6352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A84636" w:rsidRPr="0035588C" w14:paraId="1C62EF96" w14:textId="77777777" w:rsidTr="00F37CFE">
      <w:tc>
        <w:tcPr>
          <w:tcW w:w="4531" w:type="dxa"/>
          <w:vAlign w:val="center"/>
        </w:tcPr>
        <w:p w14:paraId="273ADE6A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18735A7B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A84636" w:rsidRPr="0035588C" w14:paraId="1AC1129E" w14:textId="77777777" w:rsidTr="00F37CFE">
      <w:tc>
        <w:tcPr>
          <w:tcW w:w="4531" w:type="dxa"/>
          <w:vAlign w:val="center"/>
        </w:tcPr>
        <w:p w14:paraId="1A8E0B3C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5651CA0C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A84636" w:rsidRPr="0035588C" w14:paraId="1AD2C8C9" w14:textId="77777777" w:rsidTr="00F37CFE">
      <w:tc>
        <w:tcPr>
          <w:tcW w:w="4531" w:type="dxa"/>
          <w:vAlign w:val="center"/>
        </w:tcPr>
        <w:p w14:paraId="7BF3EC38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57BA22B8" w14:textId="77777777" w:rsidR="00A84636" w:rsidRPr="0035588C" w:rsidRDefault="00A84636" w:rsidP="00A84636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2C6C5C95" w14:textId="7FF9E28A" w:rsidR="00D52C15" w:rsidRPr="00A84636" w:rsidRDefault="00A84636" w:rsidP="00A84636">
    <w:pPr>
      <w:pStyle w:val="Stopka"/>
      <w:jc w:val="right"/>
      <w:rPr>
        <w:rStyle w:val="Numerstrony"/>
        <w:rFonts w:asciiTheme="minorHAnsi" w:hAnsiTheme="minorHAnsi" w:cstheme="minorHAnsi"/>
        <w:b/>
        <w:i/>
        <w:iCs/>
        <w:sz w:val="14"/>
        <w:szCs w:val="14"/>
      </w:rPr>
    </w:pPr>
    <w:r w:rsidRPr="00D04A03">
      <w:rPr>
        <w:rFonts w:asciiTheme="minorHAnsi" w:hAnsiTheme="minorHAnsi" w:cstheme="minorHAnsi"/>
        <w:b/>
        <w:i/>
        <w:iCs/>
        <w:sz w:val="14"/>
        <w:szCs w:val="14"/>
      </w:rPr>
      <w:t xml:space="preserve">Strona 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instrText>PAGE  \* Arabic  \* MERGEFORMAT</w:instrTex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>
      <w:rPr>
        <w:rFonts w:asciiTheme="minorHAnsi" w:hAnsiTheme="minorHAnsi" w:cstheme="minorHAnsi"/>
        <w:b/>
        <w:bCs/>
        <w:i/>
        <w:iCs/>
        <w:sz w:val="14"/>
        <w:szCs w:val="14"/>
      </w:rPr>
      <w:t>1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  <w:r w:rsidRPr="00D04A03">
      <w:rPr>
        <w:rFonts w:asciiTheme="minorHAnsi" w:hAnsiTheme="minorHAnsi" w:cstheme="minorHAnsi"/>
        <w:b/>
        <w:i/>
        <w:iCs/>
        <w:sz w:val="14"/>
        <w:szCs w:val="14"/>
      </w:rPr>
      <w:t xml:space="preserve"> z 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instrText>NUMPAGES  \* Arabic  \* MERGEFORMAT</w:instrTex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>
      <w:rPr>
        <w:rFonts w:asciiTheme="minorHAnsi" w:hAnsiTheme="minorHAnsi" w:cstheme="minorHAnsi"/>
        <w:b/>
        <w:bCs/>
        <w:i/>
        <w:iCs/>
        <w:sz w:val="14"/>
        <w:szCs w:val="14"/>
      </w:rPr>
      <w:t>1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E0821" w14:textId="77777777" w:rsidR="00954A9C" w:rsidRDefault="00954A9C">
      <w:r>
        <w:separator/>
      </w:r>
    </w:p>
  </w:footnote>
  <w:footnote w:type="continuationSeparator" w:id="0">
    <w:p w14:paraId="51A05A36" w14:textId="77777777" w:rsidR="00954A9C" w:rsidRDefault="00954A9C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minimis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P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5F5DB612" w14:textId="0FCF1B14" w:rsidR="00D1291E" w:rsidRPr="00427C1A" w:rsidRDefault="00D1291E" w:rsidP="00427C1A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>w rozumieniu Rozporządzenia Komisji (UE) nr 1407/2013 z dnia 18 grudnia 2013 r. w sprawie stosowania art. 107 i 108 Traktatu o funkcjonowaniu Unii Europejskiej do pomocy de minimis oraz Rozporządzenia Ministra Funduszy i Polityki Regionalnej z dnia 29 września 2022 r. w sprawie udzielania pomocy de minimis w ramach regionalnych programów na lata 2021-2027 lub Rozporządzenia Komisji (UE) 2023/2831 z dnia 13 grudnia 2023 r. w sprawie stosowania art. 107 i 108 Traktatu o funkcjonowaniu Unii Europejskiej do pomocy de minimis oraz odpow</w:t>
      </w:r>
      <w:r w:rsidR="00427C1A">
        <w:rPr>
          <w:rFonts w:asciiTheme="minorHAnsi" w:hAnsiTheme="minorHAnsi" w:cstheme="minorHAnsi"/>
          <w:i/>
          <w:sz w:val="14"/>
          <w:szCs w:val="14"/>
        </w:rPr>
        <w:t>iednim polskim akcie normatywny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F63FB" w14:textId="2368C9BE" w:rsidR="00C95648" w:rsidRDefault="00A84636" w:rsidP="00C95648">
    <w:pPr>
      <w:pStyle w:val="Tekstpodstawowy"/>
      <w:keepNext/>
      <w:spacing w:after="120"/>
      <w:jc w:val="center"/>
      <w:rPr>
        <w:i w:val="0"/>
        <w:iCs w:val="0"/>
        <w:sz w:val="18"/>
        <w:szCs w:val="18"/>
      </w:rPr>
    </w:pPr>
    <w:r>
      <w:rPr>
        <w:noProof/>
      </w:rPr>
      <w:drawing>
        <wp:inline distT="0" distB="0" distL="0" distR="0" wp14:anchorId="06104A87" wp14:editId="3A07E1FA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262780">
    <w:abstractNumId w:val="0"/>
  </w:num>
  <w:num w:numId="2" w16cid:durableId="1276214974">
    <w:abstractNumId w:val="1"/>
  </w:num>
  <w:num w:numId="3" w16cid:durableId="1142767102">
    <w:abstractNumId w:val="2"/>
  </w:num>
  <w:num w:numId="4" w16cid:durableId="1665162719">
    <w:abstractNumId w:val="3"/>
  </w:num>
  <w:num w:numId="5" w16cid:durableId="242105695">
    <w:abstractNumId w:val="4"/>
  </w:num>
  <w:num w:numId="6" w16cid:durableId="1530601254">
    <w:abstractNumId w:val="5"/>
  </w:num>
  <w:num w:numId="7" w16cid:durableId="811095974">
    <w:abstractNumId w:val="6"/>
  </w:num>
  <w:num w:numId="8" w16cid:durableId="1438521037">
    <w:abstractNumId w:val="14"/>
  </w:num>
  <w:num w:numId="9" w16cid:durableId="2136482856">
    <w:abstractNumId w:val="11"/>
  </w:num>
  <w:num w:numId="10" w16cid:durableId="491220406">
    <w:abstractNumId w:val="9"/>
  </w:num>
  <w:num w:numId="11" w16cid:durableId="476651757">
    <w:abstractNumId w:val="12"/>
  </w:num>
  <w:num w:numId="12" w16cid:durableId="612859809">
    <w:abstractNumId w:val="13"/>
  </w:num>
  <w:num w:numId="13" w16cid:durableId="236133303">
    <w:abstractNumId w:val="7"/>
  </w:num>
  <w:num w:numId="14" w16cid:durableId="478111405">
    <w:abstractNumId w:val="10"/>
  </w:num>
  <w:num w:numId="15" w16cid:durableId="6319810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237E7"/>
    <w:rsid w:val="000378F4"/>
    <w:rsid w:val="00050EEB"/>
    <w:rsid w:val="00060B2C"/>
    <w:rsid w:val="00070079"/>
    <w:rsid w:val="00076297"/>
    <w:rsid w:val="000973A6"/>
    <w:rsid w:val="000E75DA"/>
    <w:rsid w:val="000F6089"/>
    <w:rsid w:val="0023384E"/>
    <w:rsid w:val="00242F47"/>
    <w:rsid w:val="0024518C"/>
    <w:rsid w:val="0024622F"/>
    <w:rsid w:val="00247513"/>
    <w:rsid w:val="00247B4B"/>
    <w:rsid w:val="0029262C"/>
    <w:rsid w:val="002E08B6"/>
    <w:rsid w:val="002F13F3"/>
    <w:rsid w:val="00321652"/>
    <w:rsid w:val="0034133E"/>
    <w:rsid w:val="003436DD"/>
    <w:rsid w:val="00355292"/>
    <w:rsid w:val="00362124"/>
    <w:rsid w:val="00370F06"/>
    <w:rsid w:val="003871F1"/>
    <w:rsid w:val="003B79D8"/>
    <w:rsid w:val="00427C1A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E6A5E"/>
    <w:rsid w:val="00565A0D"/>
    <w:rsid w:val="00591046"/>
    <w:rsid w:val="00597D1F"/>
    <w:rsid w:val="006B4826"/>
    <w:rsid w:val="006C63A8"/>
    <w:rsid w:val="00714B84"/>
    <w:rsid w:val="00751367"/>
    <w:rsid w:val="00753CFD"/>
    <w:rsid w:val="00765FEF"/>
    <w:rsid w:val="0078427F"/>
    <w:rsid w:val="00822C5E"/>
    <w:rsid w:val="0086093C"/>
    <w:rsid w:val="0087576A"/>
    <w:rsid w:val="008830F1"/>
    <w:rsid w:val="00897AC0"/>
    <w:rsid w:val="008A0BCF"/>
    <w:rsid w:val="008D64E1"/>
    <w:rsid w:val="009145EB"/>
    <w:rsid w:val="0091553B"/>
    <w:rsid w:val="00922002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A536D1"/>
    <w:rsid w:val="00A8164C"/>
    <w:rsid w:val="00A84636"/>
    <w:rsid w:val="00A85E84"/>
    <w:rsid w:val="00B27027"/>
    <w:rsid w:val="00B4412B"/>
    <w:rsid w:val="00B74154"/>
    <w:rsid w:val="00B828A1"/>
    <w:rsid w:val="00B906E9"/>
    <w:rsid w:val="00BD5280"/>
    <w:rsid w:val="00BD7E44"/>
    <w:rsid w:val="00C01BC9"/>
    <w:rsid w:val="00C37528"/>
    <w:rsid w:val="00C95648"/>
    <w:rsid w:val="00CC1A64"/>
    <w:rsid w:val="00CE0699"/>
    <w:rsid w:val="00CE53BA"/>
    <w:rsid w:val="00CF342D"/>
    <w:rsid w:val="00D1291E"/>
    <w:rsid w:val="00D35228"/>
    <w:rsid w:val="00D52C15"/>
    <w:rsid w:val="00D53C98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793B"/>
    <w:rsid w:val="00F100B0"/>
    <w:rsid w:val="00F1010B"/>
    <w:rsid w:val="00F25B77"/>
    <w:rsid w:val="00F54A80"/>
    <w:rsid w:val="00F867A6"/>
    <w:rsid w:val="00F92B7E"/>
    <w:rsid w:val="00FB18DF"/>
    <w:rsid w:val="00FC3E8A"/>
    <w:rsid w:val="00FC49C3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aliases w:val="nowy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27C1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106AB-C67B-499E-B700-FD240757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7</cp:revision>
  <cp:lastPrinted>2022-11-14T12:46:00Z</cp:lastPrinted>
  <dcterms:created xsi:type="dcterms:W3CDTF">2024-12-19T08:22:00Z</dcterms:created>
  <dcterms:modified xsi:type="dcterms:W3CDTF">2025-11-05T09:07:00Z</dcterms:modified>
</cp:coreProperties>
</file>